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6DA" w:rsidRDefault="005D66DA">
      <w:pPr>
        <w:jc w:val="center"/>
        <w:rPr>
          <w:rFonts w:ascii="TiepoloItcTEEBoo" w:hAnsi="TiepoloItcTEEBoo" w:cs="TiepoloItcTEEBoo"/>
          <w:bCs/>
          <w:color w:val="000000"/>
        </w:rPr>
      </w:pPr>
    </w:p>
    <w:p w:rsidR="005D66DA" w:rsidRDefault="00C61AC5">
      <w:pPr>
        <w:jc w:val="center"/>
        <w:rPr>
          <w:rFonts w:ascii="TiepoloItcTEEBoo" w:hAnsi="TiepoloItcTEEBoo" w:cs="TiepoloItcTEEBoo"/>
          <w:bCs/>
          <w:color w:val="000000"/>
        </w:rPr>
      </w:pPr>
      <w:r>
        <w:rPr>
          <w:noProof/>
          <w:lang w:eastAsia="pl-PL"/>
        </w:rPr>
        <w:drawing>
          <wp:inline distT="0" distB="0" distL="0" distR="0">
            <wp:extent cx="5753100" cy="419100"/>
            <wp:effectExtent l="0" t="0" r="0" b="0"/>
            <wp:docPr id="1" name="Obraz 3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055" w:rsidRDefault="00A45055" w:rsidP="00906CEA">
      <w:pPr>
        <w:suppressAutoHyphens w:val="0"/>
        <w:jc w:val="center"/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</w:pPr>
    </w:p>
    <w:p w:rsidR="00906CEA" w:rsidRDefault="00906CEA" w:rsidP="002508A7">
      <w:pPr>
        <w:suppressAutoHyphens w:val="0"/>
        <w:jc w:val="center"/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</w:pPr>
      <w:r w:rsidRPr="000A44DD"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  <w:t xml:space="preserve">OFERTA - ZAŁĄCZNIK NR </w:t>
      </w:r>
      <w:r w:rsidR="000337E9"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  <w:t>2</w:t>
      </w:r>
      <w:r w:rsidRPr="000A44DD"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  <w:t xml:space="preserve">-  </w:t>
      </w:r>
      <w:r w:rsidR="000337E9"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  <w:t>„</w:t>
      </w:r>
      <w:r w:rsidR="002508A7" w:rsidRPr="002508A7">
        <w:rPr>
          <w:rFonts w:ascii="TiepoloItcTEEBoo" w:hAnsi="TiepoloItcTEEBoo" w:cs="Arial"/>
          <w:b/>
          <w:bCs/>
          <w:sz w:val="32"/>
          <w:szCs w:val="32"/>
        </w:rPr>
        <w:t>Zakup</w:t>
      </w:r>
      <w:r w:rsidR="002508A7" w:rsidRPr="002508A7">
        <w:rPr>
          <w:rFonts w:ascii="TiepoloItcTEEBoo" w:hAnsi="TiepoloItcTEEBoo" w:cs="Arial"/>
          <w:b/>
          <w:bCs/>
          <w:sz w:val="22"/>
          <w:szCs w:val="22"/>
        </w:rPr>
        <w:t xml:space="preserve"> </w:t>
      </w:r>
      <w:r w:rsidR="002508A7" w:rsidRPr="002508A7">
        <w:rPr>
          <w:rFonts w:ascii="TiepoloItcTEEBoo" w:hAnsi="TiepoloItcTEEBoo" w:cs="Arial"/>
          <w:b/>
          <w:bCs/>
          <w:sz w:val="32"/>
          <w:szCs w:val="32"/>
        </w:rPr>
        <w:t xml:space="preserve">pomocy dydaktycznych do prowadzenia zajęć </w:t>
      </w:r>
      <w:r w:rsidR="002508A7">
        <w:rPr>
          <w:rFonts w:ascii="TiepoloItcTEEBoo" w:hAnsi="TiepoloItcTEEBoo" w:cs="Arial"/>
          <w:b/>
          <w:bCs/>
          <w:sz w:val="32"/>
          <w:szCs w:val="32"/>
        </w:rPr>
        <w:t xml:space="preserve">z edukacji </w:t>
      </w:r>
      <w:r w:rsidR="002508A7" w:rsidRPr="002508A7">
        <w:rPr>
          <w:rFonts w:ascii="TiepoloItcTEEBoo" w:hAnsi="TiepoloItcTEEBoo" w:cs="Arial"/>
          <w:b/>
          <w:bCs/>
          <w:sz w:val="32"/>
          <w:szCs w:val="32"/>
        </w:rPr>
        <w:t>prozdrowotnej</w:t>
      </w:r>
      <w:r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  <w:t>”</w:t>
      </w:r>
      <w:r w:rsidRPr="000A44DD"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  <w:t xml:space="preserve"> </w:t>
      </w:r>
      <w:r w:rsidR="00C61AC5"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  <w:t>DO</w:t>
      </w:r>
      <w:r w:rsidRPr="000A44DD">
        <w:rPr>
          <w:rFonts w:ascii="TiepoloItcTEEBoo" w:hAnsi="TiepoloItcTEEBoo" w:cs="Calibri"/>
          <w:b/>
          <w:bCs/>
          <w:color w:val="000000"/>
          <w:kern w:val="0"/>
          <w:sz w:val="32"/>
          <w:szCs w:val="32"/>
          <w:lang w:eastAsia="pl-PL"/>
        </w:rPr>
        <w:t xml:space="preserve"> INFORMACJI O ZAMÓWIENIU</w:t>
      </w:r>
    </w:p>
    <w:p w:rsidR="00704B08" w:rsidRDefault="00704B08">
      <w:pPr>
        <w:jc w:val="center"/>
        <w:rPr>
          <w:rFonts w:ascii="TiepoloItcTEEBoo" w:hAnsi="TiepoloItcTEEBoo" w:cs="TiepoloItcTEEBoo"/>
          <w:b/>
        </w:rPr>
      </w:pPr>
    </w:p>
    <w:p w:rsidR="00906CEA" w:rsidRDefault="00906CEA" w:rsidP="00A45055">
      <w:pPr>
        <w:rPr>
          <w:rFonts w:ascii="TiepoloItcTEEBoo" w:hAnsi="TiepoloItcTEEBoo" w:cs="TiepoloItcTEEBoo"/>
          <w:b/>
        </w:rPr>
      </w:pPr>
    </w:p>
    <w:p w:rsidR="00C61AC5" w:rsidRDefault="00C61AC5" w:rsidP="00A45055">
      <w:pPr>
        <w:rPr>
          <w:rFonts w:ascii="TiepoloItcTEEBoo" w:hAnsi="TiepoloItcTEEBoo" w:cs="TiepoloItcTEEBoo"/>
          <w:b/>
        </w:rPr>
      </w:pPr>
    </w:p>
    <w:p w:rsidR="00C61AC5" w:rsidRDefault="00C61AC5" w:rsidP="00A45055">
      <w:pPr>
        <w:rPr>
          <w:rFonts w:ascii="TiepoloItcTEEBoo" w:hAnsi="TiepoloItcTEEBoo" w:cs="TiepoloItcTEEBoo"/>
          <w:b/>
        </w:rPr>
      </w:pPr>
    </w:p>
    <w:p w:rsidR="00C61AC5" w:rsidRDefault="00C61AC5" w:rsidP="00A45055">
      <w:pPr>
        <w:rPr>
          <w:rFonts w:ascii="TiepoloItcTEEBoo" w:hAnsi="TiepoloItcTEEBoo" w:cs="TiepoloItcTEEBoo"/>
          <w:b/>
        </w:rPr>
      </w:pPr>
    </w:p>
    <w:p w:rsidR="00C61AC5" w:rsidRDefault="00C61AC5" w:rsidP="00A45055">
      <w:pPr>
        <w:rPr>
          <w:rFonts w:ascii="TiepoloItcTEEBoo" w:hAnsi="TiepoloItcTEEBoo" w:cs="TiepoloItcTEEBoo"/>
          <w:b/>
        </w:rPr>
      </w:pPr>
    </w:p>
    <w:p w:rsidR="00C61AC5" w:rsidRDefault="00C61AC5" w:rsidP="00A45055">
      <w:pPr>
        <w:rPr>
          <w:rFonts w:ascii="TiepoloItcTEEBoo" w:hAnsi="TiepoloItcTEEBoo" w:cs="TiepoloItcTEEBoo"/>
          <w:b/>
        </w:rPr>
      </w:pPr>
    </w:p>
    <w:tbl>
      <w:tblPr>
        <w:tblW w:w="11711" w:type="dxa"/>
        <w:tblCellMar>
          <w:left w:w="70" w:type="dxa"/>
          <w:right w:w="70" w:type="dxa"/>
        </w:tblCellMar>
        <w:tblLook w:val="04A0"/>
      </w:tblPr>
      <w:tblGrid>
        <w:gridCol w:w="2320"/>
        <w:gridCol w:w="9391"/>
      </w:tblGrid>
      <w:tr w:rsidR="00906CEA" w:rsidRPr="000A44DD" w:rsidTr="00C61AC5">
        <w:trPr>
          <w:gridAfter w:val="1"/>
          <w:wAfter w:w="9391" w:type="dxa"/>
          <w:trHeight w:val="49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CEA" w:rsidRPr="000A44DD" w:rsidRDefault="00906CEA" w:rsidP="00A30610">
            <w:pPr>
              <w:suppressAutoHyphens w:val="0"/>
              <w:rPr>
                <w:rFonts w:ascii="TiepoloItcTEEBoo" w:hAnsi="TiepoloItcTEEBoo" w:cs="Calibri"/>
                <w:b/>
                <w:bCs/>
                <w:color w:val="000000"/>
                <w:kern w:val="0"/>
                <w:lang w:eastAsia="pl-PL"/>
              </w:rPr>
            </w:pPr>
            <w:r w:rsidRPr="000A44DD">
              <w:rPr>
                <w:rFonts w:ascii="TiepoloItcTEEBoo" w:hAnsi="TiepoloItcTEEBoo" w:cs="Calibri"/>
                <w:b/>
                <w:bCs/>
                <w:color w:val="000000"/>
                <w:kern w:val="0"/>
                <w:lang w:eastAsia="pl-PL"/>
              </w:rPr>
              <w:t>złożona przez:</w:t>
            </w:r>
          </w:p>
        </w:tc>
      </w:tr>
      <w:tr w:rsidR="00906CEA" w:rsidRPr="000A44DD" w:rsidTr="00C61AC5">
        <w:trPr>
          <w:trHeight w:val="495"/>
        </w:trPr>
        <w:tc>
          <w:tcPr>
            <w:tcW w:w="1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CEA" w:rsidRPr="000A44DD" w:rsidRDefault="00906CEA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  <w:r w:rsidRPr="000A44DD">
              <w:rPr>
                <w:rFonts w:ascii="TiepoloItcTEEBoo" w:hAnsi="TiepoloItcTEEBoo" w:cs="Calibri"/>
                <w:color w:val="000000"/>
                <w:kern w:val="0"/>
                <w:lang w:eastAsia="pl-PL"/>
              </w:rPr>
              <w:t>Nazwa:……………………………………………………………………………………………………………………………</w:t>
            </w:r>
          </w:p>
        </w:tc>
      </w:tr>
      <w:tr w:rsidR="00906CEA" w:rsidRPr="000A44DD" w:rsidTr="00C61AC5">
        <w:trPr>
          <w:trHeight w:val="495"/>
        </w:trPr>
        <w:tc>
          <w:tcPr>
            <w:tcW w:w="1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CEA" w:rsidRPr="000A44DD" w:rsidRDefault="00906CEA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  <w:r w:rsidRPr="000A44DD">
              <w:rPr>
                <w:rFonts w:ascii="TiepoloItcTEEBoo" w:hAnsi="TiepoloItcTEEBoo" w:cs="Calibri"/>
                <w:color w:val="000000"/>
                <w:kern w:val="0"/>
                <w:lang w:eastAsia="pl-PL"/>
              </w:rPr>
              <w:t>Adres:………………………………………………………………………………………………………………………………</w:t>
            </w:r>
          </w:p>
        </w:tc>
      </w:tr>
      <w:tr w:rsidR="00906CEA" w:rsidRPr="000A44DD" w:rsidTr="00C61AC5">
        <w:trPr>
          <w:trHeight w:val="495"/>
        </w:trPr>
        <w:tc>
          <w:tcPr>
            <w:tcW w:w="1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CEA" w:rsidRDefault="00906CEA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906CEA" w:rsidRDefault="00906CEA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  <w:proofErr w:type="spellStart"/>
            <w:r w:rsidRPr="000A44DD">
              <w:rPr>
                <w:rFonts w:ascii="TiepoloItcTEEBoo" w:hAnsi="TiepoloItcTEEBoo" w:cs="Calibri"/>
                <w:color w:val="000000"/>
                <w:kern w:val="0"/>
                <w:lang w:eastAsia="pl-PL"/>
              </w:rPr>
              <w:t>Telefon:………………….Faks…………………………………………..e-mail</w:t>
            </w:r>
            <w:proofErr w:type="spellEnd"/>
            <w:r w:rsidRPr="000A44DD">
              <w:rPr>
                <w:rFonts w:ascii="TiepoloItcTEEBoo" w:hAnsi="TiepoloItcTEEBoo" w:cs="Calibri"/>
                <w:color w:val="000000"/>
                <w:kern w:val="0"/>
                <w:lang w:eastAsia="pl-PL"/>
              </w:rPr>
              <w:t>:……………………………………………</w:t>
            </w:r>
          </w:p>
          <w:p w:rsidR="00906CEA" w:rsidRDefault="00906CEA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906CEA" w:rsidRDefault="00906CEA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C61AC5" w:rsidRDefault="00C61AC5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C61AC5" w:rsidRDefault="00C61AC5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C61AC5" w:rsidRDefault="00C61AC5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C61AC5" w:rsidRDefault="00C61AC5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C61AC5" w:rsidRDefault="00C61AC5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C61AC5" w:rsidRDefault="00C61AC5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C61AC5" w:rsidRDefault="00C61AC5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C61AC5" w:rsidRDefault="00C61AC5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C61AC5" w:rsidRPr="000A44DD" w:rsidRDefault="00C61AC5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</w:tc>
      </w:tr>
    </w:tbl>
    <w:tbl>
      <w:tblPr>
        <w:tblpPr w:leftFromText="141" w:rightFromText="141" w:vertAnchor="text" w:horzAnchor="page" w:tblpX="2008" w:tblpY="172"/>
        <w:tblW w:w="120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29"/>
        <w:gridCol w:w="7376"/>
        <w:gridCol w:w="1701"/>
        <w:gridCol w:w="2409"/>
      </w:tblGrid>
      <w:tr w:rsidR="00C61AC5" w:rsidTr="00C61AC5"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AC5" w:rsidRPr="00980D12" w:rsidRDefault="00C61AC5" w:rsidP="00C61AC5">
            <w:pPr>
              <w:pStyle w:val="Standard"/>
              <w:jc w:val="center"/>
              <w:rPr>
                <w:rFonts w:ascii="TiepoloItcTEEBoo" w:hAnsi="TiepoloItcTEEBoo" w:cs="TiepoloItcTEEBoo"/>
                <w:b/>
                <w:sz w:val="20"/>
                <w:szCs w:val="20"/>
              </w:rPr>
            </w:pPr>
            <w:r w:rsidRPr="00980D12">
              <w:rPr>
                <w:rFonts w:ascii="TiepoloItcTEEBoo" w:hAnsi="TiepoloItcTEEBoo" w:cs="TiepoloItcTEEBoo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AC5" w:rsidRPr="00980D12" w:rsidRDefault="00C61AC5" w:rsidP="00C61AC5">
            <w:pPr>
              <w:pStyle w:val="Standard"/>
              <w:jc w:val="center"/>
              <w:rPr>
                <w:rFonts w:ascii="TiepoloItcTEEBoo" w:hAnsi="TiepoloItcTEEBoo" w:cs="TiepoloItcTEEBoo"/>
                <w:b/>
                <w:sz w:val="20"/>
                <w:szCs w:val="20"/>
              </w:rPr>
            </w:pPr>
            <w:r w:rsidRPr="00980D12">
              <w:rPr>
                <w:rFonts w:ascii="TiepoloItcTEEBoo" w:hAnsi="TiepoloItcTEEBoo" w:cs="TiepoloItcTEEBoo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AC5" w:rsidRPr="00980D12" w:rsidRDefault="00C61AC5" w:rsidP="00C61AC5">
            <w:pPr>
              <w:pStyle w:val="Standard"/>
              <w:jc w:val="center"/>
              <w:rPr>
                <w:rFonts w:ascii="TiepoloItcTEEBoo" w:hAnsi="TiepoloItcTEEBoo" w:cs="TiepoloItcTEEBoo"/>
                <w:b/>
                <w:sz w:val="20"/>
                <w:szCs w:val="20"/>
              </w:rPr>
            </w:pPr>
            <w:r w:rsidRPr="00980D12">
              <w:rPr>
                <w:rFonts w:ascii="TiepoloItcTEEBoo" w:hAnsi="TiepoloItcTEEBoo" w:cs="TiepoloItcTEEBoo"/>
                <w:b/>
                <w:sz w:val="20"/>
                <w:szCs w:val="20"/>
              </w:rPr>
              <w:t>Ilość zamawianych sztuk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61AC5" w:rsidRPr="00980D12" w:rsidRDefault="00C61AC5" w:rsidP="00C61AC5">
            <w:pPr>
              <w:pStyle w:val="Standard"/>
              <w:jc w:val="center"/>
              <w:rPr>
                <w:rFonts w:ascii="TiepoloItcTEEBoo" w:hAnsi="TiepoloItcTEEBoo" w:cs="TiepoloItcTEEBoo"/>
                <w:b/>
                <w:sz w:val="20"/>
                <w:szCs w:val="20"/>
              </w:rPr>
            </w:pPr>
            <w:r w:rsidRPr="00980D12">
              <w:rPr>
                <w:rFonts w:ascii="TiepoloItcTEEBoo" w:hAnsi="TiepoloItcTEEBoo" w:cs="TiepoloItcTEEBoo"/>
                <w:b/>
                <w:sz w:val="20"/>
                <w:szCs w:val="20"/>
              </w:rPr>
              <w:t>Cena</w:t>
            </w:r>
            <w:r>
              <w:rPr>
                <w:rFonts w:ascii="TiepoloItcTEEBoo" w:hAnsi="TiepoloItcTEEBoo" w:cs="TiepoloItcTEEBoo"/>
                <w:b/>
                <w:sz w:val="20"/>
                <w:szCs w:val="20"/>
              </w:rPr>
              <w:t xml:space="preserve"> brutto</w:t>
            </w:r>
            <w:r w:rsidRPr="00980D12">
              <w:rPr>
                <w:rFonts w:ascii="TiepoloItcTEEBoo" w:hAnsi="TiepoloItcTEEBoo" w:cs="TiepoloItcTEEBoo"/>
                <w:b/>
                <w:sz w:val="20"/>
                <w:szCs w:val="20"/>
              </w:rPr>
              <w:t xml:space="preserve"> (zł)</w:t>
            </w:r>
          </w:p>
        </w:tc>
      </w:tr>
      <w:tr w:rsidR="00C61AC5" w:rsidTr="00C61AC5">
        <w:trPr>
          <w:trHeight w:val="903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AC5" w:rsidRDefault="00C61AC5" w:rsidP="00C61AC5">
            <w:pPr>
              <w:pStyle w:val="Standard"/>
              <w:jc w:val="center"/>
              <w:rPr>
                <w:rFonts w:ascii="TiepoloItcTEEBoo" w:hAnsi="TiepoloItcTEEBoo" w:cs="TiepoloItcTEEBoo"/>
                <w:sz w:val="20"/>
                <w:szCs w:val="20"/>
              </w:rPr>
            </w:pPr>
            <w:r>
              <w:rPr>
                <w:rFonts w:ascii="TiepoloItcTEEBoo" w:hAnsi="TiepoloItcTEEBoo" w:cs="TiepoloItcTEEBoo"/>
                <w:sz w:val="20"/>
                <w:szCs w:val="20"/>
              </w:rPr>
              <w:t>1.</w:t>
            </w: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AC5" w:rsidRPr="00BD4C96" w:rsidRDefault="00316DD2" w:rsidP="00C61AC5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Fantom osoby dorosłej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AC5" w:rsidRPr="00C61AC5" w:rsidRDefault="00316DD2" w:rsidP="00C61AC5">
            <w:pPr>
              <w:pStyle w:val="Standard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 w:rsidR="00C61AC5" w:rsidRPr="00C61AC5">
              <w:rPr>
                <w:rFonts w:ascii="Arial" w:hAnsi="Arial"/>
                <w:sz w:val="20"/>
                <w:szCs w:val="20"/>
              </w:rPr>
              <w:t xml:space="preserve"> szt.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61AC5" w:rsidRDefault="00C61AC5" w:rsidP="00C61AC5">
            <w:pPr>
              <w:pStyle w:val="Standard"/>
              <w:jc w:val="center"/>
              <w:rPr>
                <w:rFonts w:ascii="TiepoloItcTEEBoo" w:hAnsi="TiepoloItcTEEBoo" w:cs="TiepoloItcTEEBoo"/>
                <w:sz w:val="20"/>
                <w:szCs w:val="20"/>
              </w:rPr>
            </w:pPr>
          </w:p>
        </w:tc>
      </w:tr>
      <w:tr w:rsidR="00316DD2" w:rsidTr="00C61AC5">
        <w:trPr>
          <w:trHeight w:val="903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DD2" w:rsidRDefault="00316DD2" w:rsidP="00C61AC5">
            <w:pPr>
              <w:pStyle w:val="Standard"/>
              <w:jc w:val="center"/>
              <w:rPr>
                <w:rFonts w:ascii="TiepoloItcTEEBoo" w:hAnsi="TiepoloItcTEEBoo" w:cs="TiepoloItcTEEBoo"/>
                <w:sz w:val="2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DD2" w:rsidRPr="00BD4C96" w:rsidRDefault="00316DD2" w:rsidP="00C61AC5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Fantom dziecka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DD2" w:rsidRDefault="00316DD2" w:rsidP="00C61AC5">
            <w:pPr>
              <w:pStyle w:val="Standard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 w:rsidRPr="00C61AC5">
              <w:rPr>
                <w:rFonts w:ascii="Arial" w:hAnsi="Arial"/>
                <w:sz w:val="20"/>
                <w:szCs w:val="20"/>
              </w:rPr>
              <w:t xml:space="preserve"> szt.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6DD2" w:rsidRDefault="00316DD2" w:rsidP="00C61AC5">
            <w:pPr>
              <w:pStyle w:val="Standard"/>
              <w:jc w:val="center"/>
              <w:rPr>
                <w:rFonts w:ascii="TiepoloItcTEEBoo" w:hAnsi="TiepoloItcTEEBoo" w:cs="TiepoloItcTEEBoo"/>
                <w:sz w:val="20"/>
                <w:szCs w:val="20"/>
              </w:rPr>
            </w:pPr>
          </w:p>
        </w:tc>
      </w:tr>
      <w:tr w:rsidR="00316DD2" w:rsidTr="00C61AC5">
        <w:trPr>
          <w:trHeight w:val="903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DD2" w:rsidRDefault="00316DD2" w:rsidP="00C61AC5">
            <w:pPr>
              <w:pStyle w:val="Standard"/>
              <w:jc w:val="center"/>
              <w:rPr>
                <w:rFonts w:ascii="TiepoloItcTEEBoo" w:hAnsi="TiepoloItcTEEBoo" w:cs="TiepoloItcTEEBoo"/>
                <w:sz w:val="2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DD2" w:rsidRPr="00BD4C96" w:rsidRDefault="00316DD2" w:rsidP="00C61AC5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Zestaw do ochrony przed zakrztuszeniem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DD2" w:rsidRDefault="00316DD2" w:rsidP="00C61AC5">
            <w:pPr>
              <w:pStyle w:val="Standard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6DD2" w:rsidRDefault="00316DD2" w:rsidP="00C61AC5">
            <w:pPr>
              <w:pStyle w:val="Standard"/>
              <w:jc w:val="center"/>
              <w:rPr>
                <w:rFonts w:ascii="TiepoloItcTEEBoo" w:hAnsi="TiepoloItcTEEBoo" w:cs="TiepoloItcTEEBoo"/>
                <w:sz w:val="20"/>
                <w:szCs w:val="20"/>
              </w:rPr>
            </w:pPr>
          </w:p>
        </w:tc>
      </w:tr>
      <w:tr w:rsidR="00316DD2" w:rsidTr="00C61AC5">
        <w:trPr>
          <w:trHeight w:val="903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DD2" w:rsidRDefault="00316DD2" w:rsidP="00C61AC5">
            <w:pPr>
              <w:pStyle w:val="Standard"/>
              <w:jc w:val="center"/>
              <w:rPr>
                <w:rFonts w:ascii="TiepoloItcTEEBoo" w:hAnsi="TiepoloItcTEEBoo" w:cs="TiepoloItcTEEBoo"/>
                <w:sz w:val="20"/>
                <w:szCs w:val="20"/>
              </w:rPr>
            </w:pPr>
          </w:p>
        </w:tc>
        <w:tc>
          <w:tcPr>
            <w:tcW w:w="7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DD2" w:rsidRPr="00BD4C96" w:rsidRDefault="00316DD2" w:rsidP="00C61AC5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Zestaw do udrażniania dróg oddechowych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DD2" w:rsidRDefault="00316DD2" w:rsidP="00C61AC5">
            <w:pPr>
              <w:pStyle w:val="Standard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6DD2" w:rsidRDefault="00316DD2" w:rsidP="00C61AC5">
            <w:pPr>
              <w:pStyle w:val="Standard"/>
              <w:jc w:val="center"/>
              <w:rPr>
                <w:rFonts w:ascii="TiepoloItcTEEBoo" w:hAnsi="TiepoloItcTEEBoo" w:cs="TiepoloItcTEEBoo"/>
                <w:sz w:val="20"/>
                <w:szCs w:val="20"/>
              </w:rPr>
            </w:pPr>
          </w:p>
        </w:tc>
      </w:tr>
      <w:tr w:rsidR="00C61AC5" w:rsidTr="00A30610">
        <w:trPr>
          <w:trHeight w:val="567"/>
        </w:trPr>
        <w:tc>
          <w:tcPr>
            <w:tcW w:w="96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1AC5" w:rsidRDefault="00C61AC5" w:rsidP="00C61AC5">
            <w:pPr>
              <w:pStyle w:val="Standard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:rsidR="00C61AC5" w:rsidRPr="00C61AC5" w:rsidRDefault="00C61AC5" w:rsidP="00C61AC5">
            <w:pPr>
              <w:pStyle w:val="Standard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61AC5">
              <w:rPr>
                <w:rFonts w:ascii="Arial" w:hAnsi="Arial"/>
                <w:b/>
                <w:sz w:val="20"/>
                <w:szCs w:val="20"/>
              </w:rPr>
              <w:t>SUMA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61AC5" w:rsidRDefault="00C61AC5" w:rsidP="00C61AC5">
            <w:pPr>
              <w:pStyle w:val="Standard"/>
              <w:jc w:val="center"/>
              <w:rPr>
                <w:rFonts w:ascii="TiepoloItcTEEBoo" w:hAnsi="TiepoloItcTEEBoo" w:cs="TiepoloItcTEEBoo"/>
                <w:sz w:val="20"/>
                <w:szCs w:val="20"/>
              </w:rPr>
            </w:pPr>
          </w:p>
        </w:tc>
      </w:tr>
    </w:tbl>
    <w:p w:rsidR="00C61AC5" w:rsidRDefault="00C61AC5" w:rsidP="00906CEA">
      <w:pPr>
        <w:rPr>
          <w:rFonts w:ascii="TiepoloItcTEEBoo" w:hAnsi="TiepoloItcTEEBoo" w:cs="TiepoloItcTEEBoo"/>
          <w:b/>
        </w:rPr>
      </w:pPr>
    </w:p>
    <w:p w:rsidR="00906CEA" w:rsidRDefault="00906CEA">
      <w:pPr>
        <w:jc w:val="center"/>
        <w:rPr>
          <w:rFonts w:ascii="TiepoloItcTEEBoo" w:hAnsi="TiepoloItcTEEBoo" w:cs="TiepoloItcTEEBoo"/>
          <w:b/>
        </w:rPr>
      </w:pPr>
    </w:p>
    <w:p w:rsidR="00906CEA" w:rsidRPr="00E318E2" w:rsidRDefault="00906CEA">
      <w:pPr>
        <w:jc w:val="center"/>
        <w:rPr>
          <w:rFonts w:ascii="TiepoloItcTEEBoo" w:hAnsi="TiepoloItcTEEBoo" w:cs="TiepoloItcTEEBoo"/>
          <w:sz w:val="20"/>
          <w:szCs w:val="20"/>
        </w:rPr>
      </w:pPr>
    </w:p>
    <w:p w:rsidR="005D66DA" w:rsidRDefault="005D66DA" w:rsidP="00A062E8">
      <w:pPr>
        <w:rPr>
          <w:rFonts w:ascii="TiepoloItcTEEBoo" w:hAnsi="TiepoloItcTEEBoo" w:cs="TiepoloItcTEEBoo"/>
          <w:sz w:val="20"/>
          <w:szCs w:val="20"/>
        </w:rPr>
      </w:pPr>
    </w:p>
    <w:tbl>
      <w:tblPr>
        <w:tblW w:w="1155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266"/>
        <w:gridCol w:w="2267"/>
        <w:gridCol w:w="3956"/>
        <w:gridCol w:w="3787"/>
      </w:tblGrid>
      <w:tr w:rsidR="00906CEA" w:rsidRPr="00D03F92" w:rsidTr="00A062E8">
        <w:trPr>
          <w:trHeight w:val="366"/>
        </w:trPr>
        <w:tc>
          <w:tcPr>
            <w:tcW w:w="11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B30" w:rsidRDefault="00E01B30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906CEA" w:rsidRDefault="00906CEA" w:rsidP="00A30610">
            <w:pPr>
              <w:suppressAutoHyphens w:val="0"/>
              <w:rPr>
                <w:rFonts w:ascii="TiepoloItcTEEBoo" w:hAnsi="TiepoloItcTEEBoo" w:cs="Calibri"/>
                <w:color w:val="000000"/>
                <w:kern w:val="0"/>
                <w:lang w:eastAsia="pl-PL"/>
              </w:rPr>
            </w:pPr>
          </w:p>
          <w:p w:rsidR="00906CEA" w:rsidRPr="00C61AC5" w:rsidRDefault="00906CEA" w:rsidP="00A30610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C61AC5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  <w:t>Ofertę sporządzono w dniu……………………………………………..</w:t>
            </w:r>
          </w:p>
        </w:tc>
      </w:tr>
      <w:tr w:rsidR="00906CEA" w:rsidRPr="00D03F92" w:rsidTr="00A062E8">
        <w:trPr>
          <w:trHeight w:val="26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</w:tr>
      <w:tr w:rsidR="00906CEA" w:rsidRPr="00D03F92" w:rsidTr="00A062E8">
        <w:trPr>
          <w:trHeight w:val="26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  <w:p w:rsidR="00906CEA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  <w:p w:rsidR="00906CEA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  <w:p w:rsidR="00906CEA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</w:tr>
      <w:tr w:rsidR="00906CEA" w:rsidRPr="00C61AC5" w:rsidTr="00A062E8">
        <w:trPr>
          <w:trHeight w:val="26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701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CEA" w:rsidRPr="00C61AC5" w:rsidRDefault="00906CEA" w:rsidP="00A30610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lang w:eastAsia="pl-PL"/>
              </w:rPr>
            </w:pPr>
            <w:r w:rsidRPr="00C61AC5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  <w:t>…………………………………………………………………………………………..                             pie</w:t>
            </w:r>
            <w:r w:rsidRPr="00C61AC5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częć i podpis wykonawcy lub oso</w:t>
            </w:r>
            <w:r w:rsidRPr="00C61AC5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  <w:t xml:space="preserve">by /osób upoważnionych do reprezentowania wykonawcy </w:t>
            </w:r>
          </w:p>
        </w:tc>
      </w:tr>
      <w:tr w:rsidR="00906CEA" w:rsidRPr="00C61AC5" w:rsidTr="00A062E8">
        <w:trPr>
          <w:trHeight w:val="26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701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6CEA" w:rsidRPr="00C61AC5" w:rsidRDefault="00906CEA" w:rsidP="00A30610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  <w:tr w:rsidR="00906CEA" w:rsidRPr="00C61AC5" w:rsidTr="00A062E8">
        <w:trPr>
          <w:trHeight w:val="26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701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6CEA" w:rsidRPr="00C61AC5" w:rsidRDefault="00906CEA" w:rsidP="00A30610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  <w:tr w:rsidR="00906CEA" w:rsidRPr="00C61AC5" w:rsidTr="00A062E8">
        <w:trPr>
          <w:trHeight w:val="26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CEA" w:rsidRPr="00D03F92" w:rsidRDefault="00906CEA" w:rsidP="00A30610">
            <w:pPr>
              <w:suppressAutoHyphens w:val="0"/>
              <w:rPr>
                <w:rFonts w:ascii="Calibri" w:hAnsi="Calibri" w:cs="Calibri"/>
                <w:color w:val="000000"/>
                <w:kern w:val="0"/>
                <w:lang w:eastAsia="pl-PL"/>
              </w:rPr>
            </w:pPr>
          </w:p>
        </w:tc>
        <w:tc>
          <w:tcPr>
            <w:tcW w:w="701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6CEA" w:rsidRPr="00C61AC5" w:rsidRDefault="00906CEA" w:rsidP="00A30610">
            <w:pPr>
              <w:suppressAutoHyphens w:val="0"/>
              <w:rPr>
                <w:rFonts w:ascii="Arial" w:hAnsi="Arial" w:cs="Arial"/>
                <w:color w:val="000000"/>
                <w:kern w:val="0"/>
                <w:lang w:eastAsia="pl-PL"/>
              </w:rPr>
            </w:pPr>
          </w:p>
        </w:tc>
      </w:tr>
    </w:tbl>
    <w:p w:rsidR="00906CEA" w:rsidRPr="00E318E2" w:rsidRDefault="00906CEA" w:rsidP="00A062E8">
      <w:pPr>
        <w:rPr>
          <w:rFonts w:ascii="TiepoloItcTEEBoo" w:hAnsi="TiepoloItcTEEBoo" w:cs="TiepoloItcTEEBoo"/>
          <w:sz w:val="20"/>
          <w:szCs w:val="20"/>
        </w:rPr>
      </w:pPr>
    </w:p>
    <w:sectPr w:rsidR="00906CEA" w:rsidRPr="00E318E2" w:rsidSect="008D2BA7">
      <w:footnotePr>
        <w:pos w:val="beneathText"/>
      </w:footnotePr>
      <w:pgSz w:w="16838" w:h="11906" w:orient="landscape"/>
      <w:pgMar w:top="1361" w:right="1418" w:bottom="1106" w:left="851" w:header="709" w:footer="709" w:gutter="0"/>
      <w:cols w:space="708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epoloItcTEEBoo">
    <w:panose1 w:val="02000503000000020004"/>
    <w:charset w:val="EE"/>
    <w:family w:val="auto"/>
    <w:pitch w:val="variable"/>
    <w:sig w:usb0="80000027" w:usb1="00000000" w:usb2="00000000" w:usb3="00000000" w:csb0="0000008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3C71A66"/>
    <w:multiLevelType w:val="multilevel"/>
    <w:tmpl w:val="F97482AA"/>
    <w:styleLink w:val="WW8Num9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"/>
      <w:lvlJc w:val="left"/>
      <w:rPr>
        <w:rFonts w:ascii="Symbol" w:hAnsi="Symbol" w:cs="OpenSymbol, 'Arial Unicode MS'"/>
      </w:rPr>
    </w:lvl>
    <w:lvl w:ilvl="2">
      <w:numFmt w:val="bullet"/>
      <w:lvlText w:val=""/>
      <w:lvlJc w:val="left"/>
      <w:rPr>
        <w:rFonts w:ascii="Symbol" w:hAnsi="Symbol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"/>
      <w:lvlJc w:val="left"/>
      <w:rPr>
        <w:rFonts w:ascii="Symbol" w:hAnsi="Symbol" w:cs="OpenSymbol, 'Arial Unicode MS'"/>
      </w:rPr>
    </w:lvl>
    <w:lvl w:ilvl="5">
      <w:numFmt w:val="bullet"/>
      <w:lvlText w:val=""/>
      <w:lvlJc w:val="left"/>
      <w:rPr>
        <w:rFonts w:ascii="Symbol" w:hAnsi="Symbol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"/>
      <w:lvlJc w:val="left"/>
      <w:rPr>
        <w:rFonts w:ascii="Symbol" w:hAnsi="Symbol" w:cs="OpenSymbol, 'Arial Unicode MS'"/>
      </w:rPr>
    </w:lvl>
    <w:lvl w:ilvl="8">
      <w:numFmt w:val="bullet"/>
      <w:lvlText w:val=""/>
      <w:lvlJc w:val="left"/>
      <w:rPr>
        <w:rFonts w:ascii="Symbol" w:hAnsi="Symbol" w:cs="OpenSymbol, 'Arial Unicode MS'"/>
      </w:rPr>
    </w:lvl>
  </w:abstractNum>
  <w:abstractNum w:abstractNumId="5">
    <w:nsid w:val="062E539D"/>
    <w:multiLevelType w:val="hybridMultilevel"/>
    <w:tmpl w:val="CECE36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75F0156"/>
    <w:multiLevelType w:val="hybridMultilevel"/>
    <w:tmpl w:val="BCB61B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8571AF5"/>
    <w:multiLevelType w:val="hybridMultilevel"/>
    <w:tmpl w:val="B3B0D79E"/>
    <w:lvl w:ilvl="0" w:tplc="763A1B46">
      <w:start w:val="7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A82B66"/>
    <w:multiLevelType w:val="hybridMultilevel"/>
    <w:tmpl w:val="4DFC3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017067D"/>
    <w:multiLevelType w:val="hybridMultilevel"/>
    <w:tmpl w:val="BA16853C"/>
    <w:lvl w:ilvl="0" w:tplc="61903244">
      <w:start w:val="1"/>
      <w:numFmt w:val="lowerLetter"/>
      <w:lvlText w:val="%1)"/>
      <w:lvlJc w:val="left"/>
      <w:pPr>
        <w:ind w:left="6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  <w:rPr>
        <w:rFonts w:cs="Times New Roman"/>
      </w:rPr>
    </w:lvl>
  </w:abstractNum>
  <w:abstractNum w:abstractNumId="10">
    <w:nsid w:val="110C19B0"/>
    <w:multiLevelType w:val="hybridMultilevel"/>
    <w:tmpl w:val="59F207B8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28A7872"/>
    <w:multiLevelType w:val="hybridMultilevel"/>
    <w:tmpl w:val="134EFCBE"/>
    <w:lvl w:ilvl="0" w:tplc="B93482B4">
      <w:start w:val="1"/>
      <w:numFmt w:val="decimal"/>
      <w:lvlText w:val="%1)"/>
      <w:lvlJc w:val="left"/>
      <w:pPr>
        <w:ind w:left="720" w:hanging="360"/>
      </w:pPr>
      <w:rPr>
        <w:rFonts w:ascii="TiepoloItcTEEBoo" w:eastAsia="Times New Roman" w:hAnsi="TiepoloItcTEEBoo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5D0B7E"/>
    <w:multiLevelType w:val="multilevel"/>
    <w:tmpl w:val="20FA8EC6"/>
    <w:styleLink w:val="WW8Num6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"/>
      <w:lvlJc w:val="left"/>
      <w:rPr>
        <w:rFonts w:ascii="Symbol" w:hAnsi="Symbol" w:cs="OpenSymbol, 'Arial Unicode MS'"/>
      </w:rPr>
    </w:lvl>
    <w:lvl w:ilvl="2">
      <w:numFmt w:val="bullet"/>
      <w:lvlText w:val=""/>
      <w:lvlJc w:val="left"/>
      <w:rPr>
        <w:rFonts w:ascii="Symbol" w:hAnsi="Symbol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"/>
      <w:lvlJc w:val="left"/>
      <w:rPr>
        <w:rFonts w:ascii="Symbol" w:hAnsi="Symbol" w:cs="OpenSymbol, 'Arial Unicode MS'"/>
      </w:rPr>
    </w:lvl>
    <w:lvl w:ilvl="5">
      <w:numFmt w:val="bullet"/>
      <w:lvlText w:val=""/>
      <w:lvlJc w:val="left"/>
      <w:rPr>
        <w:rFonts w:ascii="Symbol" w:hAnsi="Symbol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"/>
      <w:lvlJc w:val="left"/>
      <w:rPr>
        <w:rFonts w:ascii="Symbol" w:hAnsi="Symbol" w:cs="OpenSymbol, 'Arial Unicode MS'"/>
      </w:rPr>
    </w:lvl>
    <w:lvl w:ilvl="8">
      <w:numFmt w:val="bullet"/>
      <w:lvlText w:val=""/>
      <w:lvlJc w:val="left"/>
      <w:rPr>
        <w:rFonts w:ascii="Symbol" w:hAnsi="Symbol" w:cs="OpenSymbol, 'Arial Unicode MS'"/>
      </w:rPr>
    </w:lvl>
  </w:abstractNum>
  <w:abstractNum w:abstractNumId="13">
    <w:nsid w:val="2477212B"/>
    <w:multiLevelType w:val="hybridMultilevel"/>
    <w:tmpl w:val="3BD81DB6"/>
    <w:lvl w:ilvl="0" w:tplc="61903244">
      <w:start w:val="1"/>
      <w:numFmt w:val="lowerLetter"/>
      <w:lvlText w:val="%1)"/>
      <w:lvlJc w:val="left"/>
      <w:pPr>
        <w:ind w:left="680" w:hanging="360"/>
      </w:pPr>
      <w:rPr>
        <w:rFonts w:cs="Times New Roman" w:hint="default"/>
      </w:rPr>
    </w:lvl>
    <w:lvl w:ilvl="1" w:tplc="4B927A92">
      <w:start w:val="1"/>
      <w:numFmt w:val="lowerRoman"/>
      <w:lvlText w:val="%2)"/>
      <w:lvlJc w:val="left"/>
      <w:pPr>
        <w:ind w:left="140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  <w:rPr>
        <w:rFonts w:cs="Times New Roman"/>
      </w:rPr>
    </w:lvl>
  </w:abstractNum>
  <w:abstractNum w:abstractNumId="14">
    <w:nsid w:val="24C4378F"/>
    <w:multiLevelType w:val="hybridMultilevel"/>
    <w:tmpl w:val="3D58BE1E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5CC2C8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>
    <w:nsid w:val="28EA4B1F"/>
    <w:multiLevelType w:val="hybridMultilevel"/>
    <w:tmpl w:val="659C9600"/>
    <w:lvl w:ilvl="0" w:tplc="763A1B46">
      <w:start w:val="7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CD343E"/>
    <w:multiLevelType w:val="hybridMultilevel"/>
    <w:tmpl w:val="B45E19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1AD6FFA"/>
    <w:multiLevelType w:val="hybridMultilevel"/>
    <w:tmpl w:val="B7B4FE8C"/>
    <w:lvl w:ilvl="0" w:tplc="060A10DA">
      <w:start w:val="11"/>
      <w:numFmt w:val="lowerLetter"/>
      <w:lvlText w:val="%1)"/>
      <w:lvlJc w:val="left"/>
      <w:pPr>
        <w:ind w:left="10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19">
    <w:nsid w:val="31D029AC"/>
    <w:multiLevelType w:val="hybridMultilevel"/>
    <w:tmpl w:val="C3B0C8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38C2FA2"/>
    <w:multiLevelType w:val="hybridMultilevel"/>
    <w:tmpl w:val="4A565B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0D6ACA"/>
    <w:multiLevelType w:val="hybridMultilevel"/>
    <w:tmpl w:val="0DD4BE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6841EB6"/>
    <w:multiLevelType w:val="hybridMultilevel"/>
    <w:tmpl w:val="C65C3332"/>
    <w:lvl w:ilvl="0" w:tplc="0415000F">
      <w:start w:val="1"/>
      <w:numFmt w:val="decimal"/>
      <w:lvlText w:val="%1."/>
      <w:lvlJc w:val="left"/>
      <w:pPr>
        <w:ind w:left="11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23">
    <w:nsid w:val="3B281F40"/>
    <w:multiLevelType w:val="hybridMultilevel"/>
    <w:tmpl w:val="C2B2A9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05C84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9E0637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8C206F0"/>
    <w:multiLevelType w:val="multilevel"/>
    <w:tmpl w:val="A67C70D6"/>
    <w:styleLink w:val="WW8Num8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"/>
      <w:lvlJc w:val="left"/>
      <w:rPr>
        <w:rFonts w:ascii="Symbol" w:hAnsi="Symbol" w:cs="OpenSymbol, 'Arial Unicode MS'"/>
      </w:rPr>
    </w:lvl>
    <w:lvl w:ilvl="2">
      <w:numFmt w:val="bullet"/>
      <w:lvlText w:val=""/>
      <w:lvlJc w:val="left"/>
      <w:rPr>
        <w:rFonts w:ascii="Symbol" w:hAnsi="Symbol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"/>
      <w:lvlJc w:val="left"/>
      <w:rPr>
        <w:rFonts w:ascii="Symbol" w:hAnsi="Symbol" w:cs="OpenSymbol, 'Arial Unicode MS'"/>
      </w:rPr>
    </w:lvl>
    <w:lvl w:ilvl="5">
      <w:numFmt w:val="bullet"/>
      <w:lvlText w:val=""/>
      <w:lvlJc w:val="left"/>
      <w:rPr>
        <w:rFonts w:ascii="Symbol" w:hAnsi="Symbol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"/>
      <w:lvlJc w:val="left"/>
      <w:rPr>
        <w:rFonts w:ascii="Symbol" w:hAnsi="Symbol" w:cs="OpenSymbol, 'Arial Unicode MS'"/>
      </w:rPr>
    </w:lvl>
    <w:lvl w:ilvl="8">
      <w:numFmt w:val="bullet"/>
      <w:lvlText w:val=""/>
      <w:lvlJc w:val="left"/>
      <w:rPr>
        <w:rFonts w:ascii="Symbol" w:hAnsi="Symbol" w:cs="OpenSymbol, 'Arial Unicode MS'"/>
      </w:rPr>
    </w:lvl>
  </w:abstractNum>
  <w:abstractNum w:abstractNumId="25">
    <w:nsid w:val="4B90249B"/>
    <w:multiLevelType w:val="hybridMultilevel"/>
    <w:tmpl w:val="26EA225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2571774"/>
    <w:multiLevelType w:val="hybridMultilevel"/>
    <w:tmpl w:val="6DDE5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387BA0"/>
    <w:multiLevelType w:val="hybridMultilevel"/>
    <w:tmpl w:val="5A98D082"/>
    <w:lvl w:ilvl="0" w:tplc="73F604DC">
      <w:start w:val="10"/>
      <w:numFmt w:val="lowerLetter"/>
      <w:lvlText w:val="%1)"/>
      <w:lvlJc w:val="left"/>
      <w:pPr>
        <w:ind w:left="822" w:hanging="360"/>
      </w:pPr>
      <w:rPr>
        <w:rFonts w:cs="Times New Roman" w:hint="default"/>
      </w:rPr>
    </w:lvl>
    <w:lvl w:ilvl="1" w:tplc="A5C278E8">
      <w:start w:val="1"/>
      <w:numFmt w:val="lowerLetter"/>
      <w:lvlText w:val="%2)"/>
      <w:lvlJc w:val="left"/>
      <w:pPr>
        <w:ind w:left="1542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  <w:rPr>
        <w:rFonts w:cs="Times New Roman"/>
      </w:rPr>
    </w:lvl>
  </w:abstractNum>
  <w:abstractNum w:abstractNumId="28">
    <w:nsid w:val="5C1014FB"/>
    <w:multiLevelType w:val="hybridMultilevel"/>
    <w:tmpl w:val="F4CA7A9A"/>
    <w:lvl w:ilvl="0" w:tplc="C674D17A">
      <w:start w:val="5"/>
      <w:numFmt w:val="decimal"/>
      <w:lvlText w:val="%1"/>
      <w:lvlJc w:val="left"/>
      <w:pPr>
        <w:ind w:left="720" w:hanging="360"/>
      </w:pPr>
      <w:rPr>
        <w:rFonts w:cs="TiepoloItcTEEBoo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0C3BF1"/>
    <w:multiLevelType w:val="hybridMultilevel"/>
    <w:tmpl w:val="D39EF8D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07956B5"/>
    <w:multiLevelType w:val="hybridMultilevel"/>
    <w:tmpl w:val="AC9436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AE3060"/>
    <w:multiLevelType w:val="hybridMultilevel"/>
    <w:tmpl w:val="2752DE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1DF6311"/>
    <w:multiLevelType w:val="hybridMultilevel"/>
    <w:tmpl w:val="2D208FA0"/>
    <w:lvl w:ilvl="0" w:tplc="352E84FC">
      <w:start w:val="18"/>
      <w:numFmt w:val="lowerLetter"/>
      <w:lvlText w:val="%1)"/>
      <w:lvlJc w:val="left"/>
      <w:pPr>
        <w:ind w:left="82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  <w:rPr>
        <w:rFonts w:cs="Times New Roman"/>
      </w:rPr>
    </w:lvl>
  </w:abstractNum>
  <w:abstractNum w:abstractNumId="33">
    <w:nsid w:val="636B4934"/>
    <w:multiLevelType w:val="hybridMultilevel"/>
    <w:tmpl w:val="120E1F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4B2836"/>
    <w:multiLevelType w:val="hybridMultilevel"/>
    <w:tmpl w:val="BA16853C"/>
    <w:lvl w:ilvl="0" w:tplc="61903244">
      <w:start w:val="1"/>
      <w:numFmt w:val="lowerLetter"/>
      <w:lvlText w:val="%1)"/>
      <w:lvlJc w:val="left"/>
      <w:pPr>
        <w:ind w:left="6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  <w:rPr>
        <w:rFonts w:cs="Times New Roman"/>
      </w:rPr>
    </w:lvl>
  </w:abstractNum>
  <w:abstractNum w:abstractNumId="35">
    <w:nsid w:val="666E685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6">
    <w:nsid w:val="691D52CA"/>
    <w:multiLevelType w:val="hybridMultilevel"/>
    <w:tmpl w:val="C0868F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D826CB5"/>
    <w:multiLevelType w:val="hybridMultilevel"/>
    <w:tmpl w:val="9A7ABD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DF470F2"/>
    <w:multiLevelType w:val="hybridMultilevel"/>
    <w:tmpl w:val="13F4E232"/>
    <w:lvl w:ilvl="0" w:tplc="7FE02D62">
      <w:start w:val="1"/>
      <w:numFmt w:val="lowerRoman"/>
      <w:lvlText w:val="%1)"/>
      <w:lvlJc w:val="left"/>
      <w:pPr>
        <w:tabs>
          <w:tab w:val="num" w:pos="1040"/>
        </w:tabs>
        <w:ind w:left="1040" w:hanging="720"/>
      </w:pPr>
      <w:rPr>
        <w:rFonts w:cs="Times New Roman" w:hint="default"/>
      </w:rPr>
    </w:lvl>
    <w:lvl w:ilvl="1" w:tplc="3F70407C">
      <w:start w:val="9"/>
      <w:numFmt w:val="decimal"/>
      <w:lvlText w:val="%2."/>
      <w:lvlJc w:val="left"/>
      <w:pPr>
        <w:tabs>
          <w:tab w:val="num" w:pos="1400"/>
        </w:tabs>
        <w:ind w:left="14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20"/>
        </w:tabs>
        <w:ind w:left="21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  <w:rPr>
        <w:rFonts w:cs="Times New Roman"/>
      </w:rPr>
    </w:lvl>
  </w:abstractNum>
  <w:abstractNum w:abstractNumId="39">
    <w:nsid w:val="6EF73D80"/>
    <w:multiLevelType w:val="hybridMultilevel"/>
    <w:tmpl w:val="453437A4"/>
    <w:lvl w:ilvl="0" w:tplc="EE9A18D6">
      <w:start w:val="1"/>
      <w:numFmt w:val="lowerLetter"/>
      <w:lvlText w:val="%1)"/>
      <w:lvlJc w:val="left"/>
      <w:pPr>
        <w:ind w:left="6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  <w:rPr>
        <w:rFonts w:cs="Times New Roman"/>
      </w:rPr>
    </w:lvl>
  </w:abstractNum>
  <w:abstractNum w:abstractNumId="40">
    <w:nsid w:val="6FCF1F5D"/>
    <w:multiLevelType w:val="multilevel"/>
    <w:tmpl w:val="CF3E299A"/>
    <w:styleLink w:val="WW8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"/>
      <w:lvlJc w:val="left"/>
      <w:rPr>
        <w:rFonts w:ascii="Symbol" w:hAnsi="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"/>
      <w:lvlJc w:val="left"/>
      <w:rPr>
        <w:rFonts w:ascii="Symbol" w:hAnsi="Symbol"/>
      </w:rPr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41">
    <w:nsid w:val="700D7870"/>
    <w:multiLevelType w:val="hybridMultilevel"/>
    <w:tmpl w:val="FB98AD06"/>
    <w:lvl w:ilvl="0" w:tplc="D908A906">
      <w:start w:val="1"/>
      <w:numFmt w:val="lowerLetter"/>
      <w:lvlText w:val="%1)"/>
      <w:lvlJc w:val="left"/>
      <w:pPr>
        <w:ind w:left="14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42">
    <w:nsid w:val="7369594D"/>
    <w:multiLevelType w:val="hybridMultilevel"/>
    <w:tmpl w:val="59405F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6BE2382"/>
    <w:multiLevelType w:val="hybridMultilevel"/>
    <w:tmpl w:val="A35C8BF2"/>
    <w:lvl w:ilvl="0" w:tplc="E87A2EC4">
      <w:start w:val="3"/>
      <w:numFmt w:val="bullet"/>
      <w:lvlText w:val="-"/>
      <w:lvlJc w:val="left"/>
      <w:pPr>
        <w:tabs>
          <w:tab w:val="num" w:pos="680"/>
        </w:tabs>
        <w:ind w:left="6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0"/>
        </w:tabs>
        <w:ind w:left="14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0"/>
        </w:tabs>
        <w:ind w:left="2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0"/>
        </w:tabs>
        <w:ind w:left="2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0"/>
        </w:tabs>
        <w:ind w:left="35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0"/>
        </w:tabs>
        <w:ind w:left="4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0"/>
        </w:tabs>
        <w:ind w:left="5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0"/>
        </w:tabs>
        <w:ind w:left="57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0"/>
        </w:tabs>
        <w:ind w:left="6440" w:hanging="360"/>
      </w:pPr>
      <w:rPr>
        <w:rFonts w:ascii="Wingdings" w:hAnsi="Wingdings" w:hint="default"/>
      </w:rPr>
    </w:lvl>
  </w:abstractNum>
  <w:abstractNum w:abstractNumId="44">
    <w:nsid w:val="79FB5C3E"/>
    <w:multiLevelType w:val="hybridMultilevel"/>
    <w:tmpl w:val="17F2FA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42"/>
  </w:num>
  <w:num w:numId="4">
    <w:abstractNumId w:val="16"/>
  </w:num>
  <w:num w:numId="5">
    <w:abstractNumId w:val="7"/>
  </w:num>
  <w:num w:numId="6">
    <w:abstractNumId w:val="19"/>
  </w:num>
  <w:num w:numId="7">
    <w:abstractNumId w:val="10"/>
  </w:num>
  <w:num w:numId="8">
    <w:abstractNumId w:val="22"/>
  </w:num>
  <w:num w:numId="9">
    <w:abstractNumId w:val="14"/>
  </w:num>
  <w:num w:numId="10">
    <w:abstractNumId w:val="21"/>
  </w:num>
  <w:num w:numId="11">
    <w:abstractNumId w:val="33"/>
  </w:num>
  <w:num w:numId="12">
    <w:abstractNumId w:val="36"/>
  </w:num>
  <w:num w:numId="13">
    <w:abstractNumId w:val="5"/>
  </w:num>
  <w:num w:numId="14">
    <w:abstractNumId w:val="25"/>
  </w:num>
  <w:num w:numId="15">
    <w:abstractNumId w:val="44"/>
  </w:num>
  <w:num w:numId="16">
    <w:abstractNumId w:val="31"/>
  </w:num>
  <w:num w:numId="17">
    <w:abstractNumId w:val="6"/>
  </w:num>
  <w:num w:numId="18">
    <w:abstractNumId w:val="23"/>
  </w:num>
  <w:num w:numId="19">
    <w:abstractNumId w:val="43"/>
  </w:num>
  <w:num w:numId="20">
    <w:abstractNumId w:val="38"/>
  </w:num>
  <w:num w:numId="21">
    <w:abstractNumId w:val="15"/>
  </w:num>
  <w:num w:numId="22">
    <w:abstractNumId w:val="35"/>
  </w:num>
  <w:num w:numId="23">
    <w:abstractNumId w:val="29"/>
  </w:num>
  <w:num w:numId="24">
    <w:abstractNumId w:val="37"/>
  </w:num>
  <w:num w:numId="25">
    <w:abstractNumId w:val="39"/>
  </w:num>
  <w:num w:numId="26">
    <w:abstractNumId w:val="9"/>
  </w:num>
  <w:num w:numId="27">
    <w:abstractNumId w:val="34"/>
  </w:num>
  <w:num w:numId="28">
    <w:abstractNumId w:val="13"/>
  </w:num>
  <w:num w:numId="29">
    <w:abstractNumId w:val="27"/>
  </w:num>
  <w:num w:numId="30">
    <w:abstractNumId w:val="32"/>
  </w:num>
  <w:num w:numId="31">
    <w:abstractNumId w:val="18"/>
  </w:num>
  <w:num w:numId="32">
    <w:abstractNumId w:val="41"/>
  </w:num>
  <w:num w:numId="33">
    <w:abstractNumId w:val="17"/>
  </w:num>
  <w:num w:numId="34">
    <w:abstractNumId w:val="30"/>
  </w:num>
  <w:num w:numId="35">
    <w:abstractNumId w:val="26"/>
  </w:num>
  <w:num w:numId="36">
    <w:abstractNumId w:val="20"/>
  </w:num>
  <w:num w:numId="37">
    <w:abstractNumId w:val="11"/>
  </w:num>
  <w:num w:numId="38">
    <w:abstractNumId w:val="28"/>
  </w:num>
  <w:num w:numId="39">
    <w:abstractNumId w:val="40"/>
  </w:num>
  <w:num w:numId="40">
    <w:abstractNumId w:val="4"/>
  </w:num>
  <w:num w:numId="41">
    <w:abstractNumId w:val="12"/>
  </w:num>
  <w:num w:numId="4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/>
  <w:rsids>
    <w:rsidRoot w:val="00476EEC"/>
    <w:rsid w:val="000337E9"/>
    <w:rsid w:val="00087E9D"/>
    <w:rsid w:val="000F0DBF"/>
    <w:rsid w:val="000F4DC4"/>
    <w:rsid w:val="00107E89"/>
    <w:rsid w:val="00127F10"/>
    <w:rsid w:val="001300D6"/>
    <w:rsid w:val="00136914"/>
    <w:rsid w:val="001734C0"/>
    <w:rsid w:val="0018612E"/>
    <w:rsid w:val="001968D6"/>
    <w:rsid w:val="001A0C04"/>
    <w:rsid w:val="001A20FA"/>
    <w:rsid w:val="001C51F0"/>
    <w:rsid w:val="001D3F0E"/>
    <w:rsid w:val="001E2F49"/>
    <w:rsid w:val="0020557A"/>
    <w:rsid w:val="0021272D"/>
    <w:rsid w:val="00223F89"/>
    <w:rsid w:val="002421B8"/>
    <w:rsid w:val="002508A7"/>
    <w:rsid w:val="002773A1"/>
    <w:rsid w:val="002B6699"/>
    <w:rsid w:val="002E6C07"/>
    <w:rsid w:val="00301701"/>
    <w:rsid w:val="003018B0"/>
    <w:rsid w:val="003164AB"/>
    <w:rsid w:val="00316DD2"/>
    <w:rsid w:val="00354BAD"/>
    <w:rsid w:val="003700AF"/>
    <w:rsid w:val="003D140B"/>
    <w:rsid w:val="004169A6"/>
    <w:rsid w:val="0043630D"/>
    <w:rsid w:val="00447702"/>
    <w:rsid w:val="00476EEC"/>
    <w:rsid w:val="00517BF1"/>
    <w:rsid w:val="00522CAE"/>
    <w:rsid w:val="0053603F"/>
    <w:rsid w:val="00543AAE"/>
    <w:rsid w:val="00554019"/>
    <w:rsid w:val="005559AE"/>
    <w:rsid w:val="005678A2"/>
    <w:rsid w:val="005A3859"/>
    <w:rsid w:val="005C6E9A"/>
    <w:rsid w:val="005D66DA"/>
    <w:rsid w:val="00643C4F"/>
    <w:rsid w:val="006470C2"/>
    <w:rsid w:val="006505BF"/>
    <w:rsid w:val="00675D02"/>
    <w:rsid w:val="00682E20"/>
    <w:rsid w:val="006911D8"/>
    <w:rsid w:val="006B0CB3"/>
    <w:rsid w:val="006D3301"/>
    <w:rsid w:val="00704B08"/>
    <w:rsid w:val="007127DE"/>
    <w:rsid w:val="007135A3"/>
    <w:rsid w:val="00731088"/>
    <w:rsid w:val="007B7FAA"/>
    <w:rsid w:val="007C57F7"/>
    <w:rsid w:val="007F2EAE"/>
    <w:rsid w:val="00831BE4"/>
    <w:rsid w:val="00835799"/>
    <w:rsid w:val="008438D2"/>
    <w:rsid w:val="008D2BA7"/>
    <w:rsid w:val="008E5F14"/>
    <w:rsid w:val="008F0722"/>
    <w:rsid w:val="00906CEA"/>
    <w:rsid w:val="009104C5"/>
    <w:rsid w:val="00915287"/>
    <w:rsid w:val="0093374E"/>
    <w:rsid w:val="00954B40"/>
    <w:rsid w:val="00980D12"/>
    <w:rsid w:val="009833ED"/>
    <w:rsid w:val="009A60E6"/>
    <w:rsid w:val="00A062E8"/>
    <w:rsid w:val="00A30610"/>
    <w:rsid w:val="00A45055"/>
    <w:rsid w:val="00A634E8"/>
    <w:rsid w:val="00A71FE8"/>
    <w:rsid w:val="00A75D81"/>
    <w:rsid w:val="00A95839"/>
    <w:rsid w:val="00AA64AE"/>
    <w:rsid w:val="00AC52AA"/>
    <w:rsid w:val="00AD385E"/>
    <w:rsid w:val="00B1105E"/>
    <w:rsid w:val="00B139EE"/>
    <w:rsid w:val="00B55D61"/>
    <w:rsid w:val="00B65D93"/>
    <w:rsid w:val="00BB21DE"/>
    <w:rsid w:val="00BC2008"/>
    <w:rsid w:val="00BD4C96"/>
    <w:rsid w:val="00C03DBA"/>
    <w:rsid w:val="00C0429E"/>
    <w:rsid w:val="00C21776"/>
    <w:rsid w:val="00C3318E"/>
    <w:rsid w:val="00C4197C"/>
    <w:rsid w:val="00C61AC5"/>
    <w:rsid w:val="00CA680F"/>
    <w:rsid w:val="00D44F98"/>
    <w:rsid w:val="00D803E5"/>
    <w:rsid w:val="00D851A4"/>
    <w:rsid w:val="00DB33D9"/>
    <w:rsid w:val="00DD507E"/>
    <w:rsid w:val="00DF222F"/>
    <w:rsid w:val="00E01B30"/>
    <w:rsid w:val="00E041C4"/>
    <w:rsid w:val="00E3138E"/>
    <w:rsid w:val="00E318E2"/>
    <w:rsid w:val="00E6104A"/>
    <w:rsid w:val="00E63111"/>
    <w:rsid w:val="00E7548A"/>
    <w:rsid w:val="00E9548C"/>
    <w:rsid w:val="00E972A5"/>
    <w:rsid w:val="00F02B57"/>
    <w:rsid w:val="00F22177"/>
    <w:rsid w:val="00F278F8"/>
    <w:rsid w:val="00F339F8"/>
    <w:rsid w:val="00F6223B"/>
    <w:rsid w:val="00F84397"/>
    <w:rsid w:val="00FC2568"/>
    <w:rsid w:val="00FD7D59"/>
    <w:rsid w:val="00FE3860"/>
    <w:rsid w:val="00FE6684"/>
    <w:rsid w:val="18BCD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4019"/>
    <w:pPr>
      <w:suppressAutoHyphens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54019"/>
    <w:pPr>
      <w:keepNext/>
      <w:numPr>
        <w:numId w:val="1"/>
      </w:numPr>
      <w:jc w:val="center"/>
      <w:outlineLvl w:val="0"/>
    </w:pPr>
    <w:rPr>
      <w:rFonts w:ascii="TiepoloItcTEEBoo" w:hAnsi="TiepoloItcTEEBoo" w:cs="TiepoloItcTEEBoo"/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55401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C2568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gwek3Znak1">
    <w:name w:val="Nagłówek 3 Znak1"/>
    <w:basedOn w:val="Domylnaczcionkaakapitu"/>
    <w:link w:val="Nagwek3"/>
    <w:uiPriority w:val="99"/>
    <w:semiHidden/>
    <w:locked/>
    <w:rsid w:val="00FC2568"/>
    <w:rPr>
      <w:rFonts w:ascii="Cambria" w:hAnsi="Cambria" w:cs="Times New Roman"/>
      <w:b/>
      <w:bCs/>
      <w:kern w:val="1"/>
      <w:sz w:val="26"/>
      <w:szCs w:val="26"/>
      <w:lang w:eastAsia="ar-SA" w:bidi="ar-SA"/>
    </w:rPr>
  </w:style>
  <w:style w:type="character" w:customStyle="1" w:styleId="WW8Num1z0">
    <w:name w:val="WW8Num1z0"/>
    <w:uiPriority w:val="99"/>
    <w:rsid w:val="00554019"/>
  </w:style>
  <w:style w:type="character" w:customStyle="1" w:styleId="WW8Num1z1">
    <w:name w:val="WW8Num1z1"/>
    <w:uiPriority w:val="99"/>
    <w:rsid w:val="00554019"/>
  </w:style>
  <w:style w:type="character" w:customStyle="1" w:styleId="WW8Num1z2">
    <w:name w:val="WW8Num1z2"/>
    <w:uiPriority w:val="99"/>
    <w:rsid w:val="00554019"/>
  </w:style>
  <w:style w:type="character" w:customStyle="1" w:styleId="WW8Num1z3">
    <w:name w:val="WW8Num1z3"/>
    <w:uiPriority w:val="99"/>
    <w:rsid w:val="00554019"/>
  </w:style>
  <w:style w:type="character" w:customStyle="1" w:styleId="WW8Num1z4">
    <w:name w:val="WW8Num1z4"/>
    <w:uiPriority w:val="99"/>
    <w:rsid w:val="00554019"/>
  </w:style>
  <w:style w:type="character" w:customStyle="1" w:styleId="WW8Num1z5">
    <w:name w:val="WW8Num1z5"/>
    <w:uiPriority w:val="99"/>
    <w:rsid w:val="00554019"/>
  </w:style>
  <w:style w:type="character" w:customStyle="1" w:styleId="WW8Num1z6">
    <w:name w:val="WW8Num1z6"/>
    <w:uiPriority w:val="99"/>
    <w:rsid w:val="00554019"/>
  </w:style>
  <w:style w:type="character" w:customStyle="1" w:styleId="WW8Num1z7">
    <w:name w:val="WW8Num1z7"/>
    <w:uiPriority w:val="99"/>
    <w:rsid w:val="00554019"/>
  </w:style>
  <w:style w:type="character" w:customStyle="1" w:styleId="WW8Num1z8">
    <w:name w:val="WW8Num1z8"/>
    <w:uiPriority w:val="99"/>
    <w:rsid w:val="00554019"/>
  </w:style>
  <w:style w:type="character" w:customStyle="1" w:styleId="WW8Num2z0">
    <w:name w:val="WW8Num2z0"/>
    <w:uiPriority w:val="99"/>
    <w:rsid w:val="00554019"/>
  </w:style>
  <w:style w:type="character" w:customStyle="1" w:styleId="WW8Num3z0">
    <w:name w:val="WW8Num3z0"/>
    <w:uiPriority w:val="99"/>
    <w:rsid w:val="00554019"/>
    <w:rPr>
      <w:rFonts w:ascii="Symbol" w:hAnsi="Symbol"/>
    </w:rPr>
  </w:style>
  <w:style w:type="character" w:customStyle="1" w:styleId="WW8Num4z0">
    <w:name w:val="WW8Num4z0"/>
    <w:uiPriority w:val="99"/>
    <w:rsid w:val="00554019"/>
    <w:rPr>
      <w:rFonts w:ascii="Symbol" w:hAnsi="Symbol"/>
    </w:rPr>
  </w:style>
  <w:style w:type="character" w:customStyle="1" w:styleId="Symbolewypunktowania">
    <w:name w:val="Symbole wypunktowania"/>
    <w:uiPriority w:val="99"/>
    <w:rsid w:val="00554019"/>
    <w:rPr>
      <w:rFonts w:ascii="OpenSymbol" w:hAnsi="OpenSymbol"/>
    </w:rPr>
  </w:style>
  <w:style w:type="character" w:styleId="Pogrubienie">
    <w:name w:val="Strong"/>
    <w:basedOn w:val="Domylnaczcionkaakapitu"/>
    <w:uiPriority w:val="99"/>
    <w:qFormat/>
    <w:rsid w:val="00554019"/>
    <w:rPr>
      <w:rFonts w:cs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55401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C2568"/>
    <w:rPr>
      <w:rFonts w:cs="Times New Roman"/>
      <w:kern w:val="1"/>
      <w:sz w:val="24"/>
      <w:szCs w:val="24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5540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C2568"/>
    <w:rPr>
      <w:rFonts w:cs="Times New Roman"/>
      <w:kern w:val="1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semiHidden/>
    <w:rsid w:val="00554019"/>
    <w:rPr>
      <w:rFonts w:cs="Arial"/>
    </w:rPr>
  </w:style>
  <w:style w:type="paragraph" w:styleId="Podpis">
    <w:name w:val="Signature"/>
    <w:basedOn w:val="Normalny"/>
    <w:link w:val="PodpisZnak"/>
    <w:uiPriority w:val="99"/>
    <w:semiHidden/>
    <w:rsid w:val="00554019"/>
    <w:pPr>
      <w:suppressLineNumbers/>
      <w:spacing w:before="120" w:after="120"/>
    </w:pPr>
    <w:rPr>
      <w:rFonts w:cs="Ari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FC2568"/>
    <w:rPr>
      <w:rFonts w:cs="Times New Roman"/>
      <w:kern w:val="1"/>
      <w:sz w:val="24"/>
      <w:szCs w:val="24"/>
      <w:lang w:eastAsia="ar-SA" w:bidi="ar-SA"/>
    </w:rPr>
  </w:style>
  <w:style w:type="paragraph" w:customStyle="1" w:styleId="Indeks">
    <w:name w:val="Indeks"/>
    <w:basedOn w:val="Normalny"/>
    <w:uiPriority w:val="99"/>
    <w:rsid w:val="00554019"/>
    <w:pPr>
      <w:suppressLineNumbers/>
    </w:pPr>
    <w:rPr>
      <w:rFonts w:cs="Arial"/>
    </w:rPr>
  </w:style>
  <w:style w:type="paragraph" w:styleId="NormalnyWeb">
    <w:name w:val="Normal (Web)"/>
    <w:basedOn w:val="Normalny"/>
    <w:rsid w:val="00554019"/>
    <w:pPr>
      <w:spacing w:before="280" w:after="119"/>
    </w:pPr>
  </w:style>
  <w:style w:type="paragraph" w:customStyle="1" w:styleId="Zawartotabeli">
    <w:name w:val="Zawartość tabeli"/>
    <w:basedOn w:val="Normalny"/>
    <w:uiPriority w:val="99"/>
    <w:rsid w:val="00554019"/>
    <w:pPr>
      <w:suppressLineNumbers/>
    </w:pPr>
  </w:style>
  <w:style w:type="paragraph" w:customStyle="1" w:styleId="Nagwektabeli">
    <w:name w:val="Nagłówek tabeli"/>
    <w:basedOn w:val="Zawartotabeli"/>
    <w:uiPriority w:val="99"/>
    <w:rsid w:val="00554019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554019"/>
    <w:pPr>
      <w:suppressAutoHyphens w:val="0"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Nagwek3Znak">
    <w:name w:val="Nagłówek 3 Znak"/>
    <w:uiPriority w:val="99"/>
    <w:semiHidden/>
    <w:rsid w:val="00554019"/>
    <w:rPr>
      <w:rFonts w:ascii="Calibri Light" w:hAnsi="Calibri Light"/>
      <w:b/>
      <w:kern w:val="1"/>
      <w:sz w:val="26"/>
      <w:lang w:eastAsia="ar-SA" w:bidi="ar-SA"/>
    </w:rPr>
  </w:style>
  <w:style w:type="character" w:customStyle="1" w:styleId="Domylnaczcionkaakapitu1">
    <w:name w:val="Domyślna czcionka akapitu1"/>
    <w:uiPriority w:val="99"/>
    <w:rsid w:val="00554019"/>
  </w:style>
  <w:style w:type="paragraph" w:customStyle="1" w:styleId="Normalny1">
    <w:name w:val="Normalny1"/>
    <w:uiPriority w:val="99"/>
    <w:rsid w:val="00554019"/>
    <w:pPr>
      <w:suppressAutoHyphens/>
      <w:spacing w:after="160" w:line="256" w:lineRule="auto"/>
    </w:pPr>
    <w:rPr>
      <w:rFonts w:ascii="Calibri" w:hAnsi="Calibri" w:cs="Arial"/>
      <w:lang w:eastAsia="ar-SA"/>
    </w:rPr>
  </w:style>
  <w:style w:type="paragraph" w:customStyle="1" w:styleId="Standard">
    <w:name w:val="Standard"/>
    <w:rsid w:val="00554019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54019"/>
    <w:pPr>
      <w:spacing w:after="120"/>
    </w:pPr>
  </w:style>
  <w:style w:type="character" w:customStyle="1" w:styleId="StrongEmphasis">
    <w:name w:val="Strong Emphasis"/>
    <w:rsid w:val="00554019"/>
    <w:rPr>
      <w:b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54019"/>
    <w:pPr>
      <w:ind w:left="320" w:hanging="32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FC2568"/>
    <w:rPr>
      <w:rFonts w:cs="Times New Roman"/>
      <w:kern w:val="1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554019"/>
    <w:pPr>
      <w:ind w:left="36" w:firstLine="284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FC2568"/>
    <w:rPr>
      <w:rFonts w:cs="Times New Roman"/>
      <w:kern w:val="1"/>
      <w:sz w:val="24"/>
      <w:szCs w:val="24"/>
      <w:lang w:eastAsia="ar-SA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554019"/>
    <w:pPr>
      <w:ind w:left="320" w:hanging="284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C2568"/>
    <w:rPr>
      <w:rFonts w:cs="Times New Roman"/>
      <w:kern w:val="1"/>
      <w:sz w:val="16"/>
      <w:szCs w:val="16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F221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22177"/>
    <w:rPr>
      <w:rFonts w:ascii="Tahoma" w:hAnsi="Tahoma" w:cs="Tahoma"/>
      <w:kern w:val="1"/>
      <w:sz w:val="16"/>
      <w:szCs w:val="16"/>
      <w:lang w:eastAsia="ar-SA" w:bidi="ar-SA"/>
    </w:rPr>
  </w:style>
  <w:style w:type="table" w:styleId="Tabela-Siatka">
    <w:name w:val="Table Grid"/>
    <w:basedOn w:val="Standardowy"/>
    <w:uiPriority w:val="99"/>
    <w:locked/>
    <w:rsid w:val="002773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3">
    <w:name w:val="WW8Num3"/>
    <w:basedOn w:val="Bezlisty"/>
    <w:rsid w:val="00E01B30"/>
    <w:pPr>
      <w:numPr>
        <w:numId w:val="39"/>
      </w:numPr>
    </w:pPr>
  </w:style>
  <w:style w:type="numbering" w:customStyle="1" w:styleId="WW8Num9">
    <w:name w:val="WW8Num9"/>
    <w:basedOn w:val="Bezlisty"/>
    <w:rsid w:val="00E01B30"/>
    <w:pPr>
      <w:numPr>
        <w:numId w:val="40"/>
      </w:numPr>
    </w:pPr>
  </w:style>
  <w:style w:type="numbering" w:customStyle="1" w:styleId="WW8Num6">
    <w:name w:val="WW8Num6"/>
    <w:basedOn w:val="Bezlisty"/>
    <w:rsid w:val="00E01B30"/>
    <w:pPr>
      <w:numPr>
        <w:numId w:val="41"/>
      </w:numPr>
    </w:pPr>
  </w:style>
  <w:style w:type="numbering" w:customStyle="1" w:styleId="WW8Num8">
    <w:name w:val="WW8Num8"/>
    <w:basedOn w:val="Bezlisty"/>
    <w:rsid w:val="00E01B30"/>
    <w:pPr>
      <w:numPr>
        <w:numId w:val="42"/>
      </w:numPr>
    </w:pPr>
  </w:style>
  <w:style w:type="character" w:styleId="Hipercze">
    <w:name w:val="Hyperlink"/>
    <w:basedOn w:val="Domylnaczcionkaakapitu"/>
    <w:rsid w:val="00F278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06956-1767-4EE5-9502-402C0EDAD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umbytom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Aldona Kopczyńska</dc:creator>
  <cp:lastModifiedBy>Anna Podora</cp:lastModifiedBy>
  <cp:revision>46</cp:revision>
  <cp:lastPrinted>2024-12-09T08:07:00Z</cp:lastPrinted>
  <dcterms:created xsi:type="dcterms:W3CDTF">2020-04-16T08:15:00Z</dcterms:created>
  <dcterms:modified xsi:type="dcterms:W3CDTF">2025-10-28T10:10:00Z</dcterms:modified>
</cp:coreProperties>
</file>